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16" w:rsidRDefault="001846CD" w:rsidP="001846CD">
      <w:pPr>
        <w:pStyle w:val="Body"/>
        <w:tabs>
          <w:tab w:val="left" w:pos="4170"/>
        </w:tabs>
      </w:pPr>
      <w:bookmarkStart w:id="0" w:name="_GoBack"/>
      <w:bookmarkEnd w:id="0"/>
      <w:r>
        <w:tab/>
      </w:r>
    </w:p>
    <w:p w:rsidR="006B5316" w:rsidRPr="001846CD" w:rsidRDefault="006B5316">
      <w:pPr>
        <w:pStyle w:val="Body"/>
        <w:rPr>
          <w:rFonts w:asciiTheme="majorHAnsi" w:hAnsiTheme="majorHAnsi"/>
          <w:b/>
          <w:sz w:val="32"/>
          <w:szCs w:val="32"/>
        </w:rPr>
      </w:pPr>
      <w:r w:rsidRPr="001846CD">
        <w:rPr>
          <w:rFonts w:asciiTheme="majorHAnsi" w:hAnsiTheme="majorHAnsi"/>
          <w:b/>
          <w:sz w:val="32"/>
          <w:szCs w:val="32"/>
        </w:rPr>
        <w:t xml:space="preserve">Finding the slope-intercept equation of a line when we know a point </w:t>
      </w:r>
      <w:r w:rsidRPr="001846CD">
        <w:rPr>
          <w:rFonts w:asciiTheme="majorHAnsi" w:hAnsiTheme="majorHAnsi"/>
          <w:b/>
          <w:sz w:val="32"/>
          <w:szCs w:val="32"/>
          <w:u w:val="single"/>
        </w:rPr>
        <w:t>and</w:t>
      </w:r>
      <w:r w:rsidRPr="001846CD">
        <w:rPr>
          <w:rFonts w:asciiTheme="majorHAnsi" w:hAnsiTheme="majorHAnsi"/>
          <w:b/>
          <w:sz w:val="32"/>
          <w:szCs w:val="32"/>
        </w:rPr>
        <w:t xml:space="preserve"> that it is parallel or perpendicular:</w:t>
      </w:r>
    </w:p>
    <w:p w:rsidR="006B5316" w:rsidRDefault="006B5316">
      <w:pPr>
        <w:pStyle w:val="Body"/>
      </w:pPr>
    </w:p>
    <w:p w:rsidR="006B5316" w:rsidRDefault="001846CD">
      <w:pPr>
        <w:pStyle w:val="Body"/>
      </w:pPr>
      <w:r>
        <w:rPr>
          <w:noProof/>
        </w:rPr>
        <mc:AlternateContent>
          <mc:Choice Requires="wps">
            <w:drawing>
              <wp:anchor distT="152400" distB="152400" distL="152400" distR="152400" simplePos="0" relativeHeight="251656704" behindDoc="0" locked="0" layoutInCell="1" allowOverlap="1">
                <wp:simplePos x="0" y="0"/>
                <wp:positionH relativeFrom="page">
                  <wp:posOffset>2193925</wp:posOffset>
                </wp:positionH>
                <wp:positionV relativeFrom="page">
                  <wp:posOffset>1828800</wp:posOffset>
                </wp:positionV>
                <wp:extent cx="3632200" cy="2628900"/>
                <wp:effectExtent l="6350" t="9525" r="9525" b="9525"/>
                <wp:wrapSquare wrapText="bothSides"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32200" cy="2628900"/>
                        </a:xfrm>
                        <a:prstGeom prst="rect">
                          <a:avLst/>
                        </a:prstGeom>
                        <a:solidFill>
                          <a:srgbClr val="CDCDCD"/>
                        </a:solidFill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14DF" w:rsidRPr="001846CD" w:rsidRDefault="000114DF">
                            <w:pPr>
                              <w:pStyle w:val="Body"/>
                              <w:numPr>
                                <w:ilvl w:val="0"/>
                                <w:numId w:val="2"/>
                              </w:numPr>
                              <w:ind w:hanging="260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>Determine the slope of your new line</w:t>
                            </w: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ab/>
                              <w:t xml:space="preserve">___________ </w:t>
                            </w:r>
                            <w:proofErr w:type="gramStart"/>
                            <w:r w:rsidRPr="001846CD">
                              <w:rPr>
                                <w:rFonts w:asciiTheme="majorHAnsi" w:hAnsiTheme="majorHAnsi"/>
                              </w:rPr>
                              <w:t>if</w:t>
                            </w:r>
                            <w:proofErr w:type="gramEnd"/>
                            <w:r w:rsidRPr="001846CD">
                              <w:rPr>
                                <w:rFonts w:asciiTheme="majorHAnsi" w:hAnsiTheme="majorHAnsi"/>
                              </w:rPr>
                              <w:t xml:space="preserve"> parallel</w:t>
                            </w: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ab/>
                              <w:t xml:space="preserve">___________ </w:t>
                            </w:r>
                            <w:proofErr w:type="gramStart"/>
                            <w:r w:rsidRPr="001846CD">
                              <w:rPr>
                                <w:rFonts w:asciiTheme="majorHAnsi" w:hAnsiTheme="majorHAnsi"/>
                              </w:rPr>
                              <w:t>if</w:t>
                            </w:r>
                            <w:proofErr w:type="gramEnd"/>
                            <w:r w:rsidRPr="001846CD">
                              <w:rPr>
                                <w:rFonts w:asciiTheme="majorHAnsi" w:hAnsiTheme="majorHAnsi"/>
                              </w:rPr>
                              <w:t xml:space="preserve"> perpendicular</w:t>
                            </w: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numPr>
                                <w:ilvl w:val="0"/>
                                <w:numId w:val="3"/>
                              </w:numPr>
                              <w:ind w:hanging="260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>Plug the (x, y) point and the slope into y = mx + b.</w:t>
                            </w: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numPr>
                                <w:ilvl w:val="0"/>
                                <w:numId w:val="4"/>
                              </w:numPr>
                              <w:ind w:hanging="260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>Solve for b, the y-intercept.</w:t>
                            </w: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rPr>
                                <w:rFonts w:asciiTheme="majorHAnsi" w:hAnsiTheme="majorHAnsi"/>
                              </w:rPr>
                            </w:pPr>
                          </w:p>
                          <w:p w:rsidR="000114DF" w:rsidRPr="001846CD" w:rsidRDefault="000114DF">
                            <w:pPr>
                              <w:pStyle w:val="Body"/>
                              <w:numPr>
                                <w:ilvl w:val="0"/>
                                <w:numId w:val="5"/>
                              </w:numPr>
                              <w:ind w:hanging="260"/>
                              <w:rPr>
                                <w:rFonts w:asciiTheme="majorHAnsi" w:hAnsiTheme="majorHAnsi"/>
                              </w:rPr>
                            </w:pPr>
                            <w:r w:rsidRPr="001846CD">
                              <w:rPr>
                                <w:rFonts w:asciiTheme="majorHAnsi" w:hAnsiTheme="majorHAnsi"/>
                              </w:rPr>
                              <w:t>Write the final equation of the line.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172.75pt;margin-top:2in;width:286pt;height:207pt;z-index:251656704;visibility:visible;mso-wrap-style:square;mso-width-percent:0;mso-height-percent:0;mso-wrap-distance-left:12pt;mso-wrap-distance-top:12pt;mso-wrap-distance-right:12pt;mso-wrap-distance-bottom:12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" fillcolor="#cdcdcd" strokeweight="1pt">
                <v:path arrowok="t"/>
                <v:textbox inset="0,0,0,0">
                  <w:txbxContent>
                    <w:p w:rsidR="000114DF" w:rsidRPr="001846CD" w:rsidRDefault="000114DF">
                      <w:pPr>
                        <w:pStyle w:val="Body"/>
                        <w:numPr>
                          <w:ilvl w:val="0"/>
                          <w:numId w:val="2"/>
                        </w:numPr>
                        <w:ind w:hanging="260"/>
                        <w:rPr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>Determine the slope of your new line</w:t>
                      </w: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ab/>
                        <w:t xml:space="preserve">___________ </w:t>
                      </w:r>
                      <w:proofErr w:type="gramStart"/>
                      <w:r w:rsidRPr="001846CD">
                        <w:rPr>
                          <w:rFonts w:asciiTheme="majorHAnsi" w:hAnsiTheme="majorHAnsi"/>
                        </w:rPr>
                        <w:t>if</w:t>
                      </w:r>
                      <w:proofErr w:type="gramEnd"/>
                      <w:r w:rsidRPr="001846CD">
                        <w:rPr>
                          <w:rFonts w:asciiTheme="majorHAnsi" w:hAnsiTheme="majorHAnsi"/>
                        </w:rPr>
                        <w:t xml:space="preserve"> parallel</w:t>
                      </w: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ab/>
                        <w:t xml:space="preserve">___________ </w:t>
                      </w:r>
                      <w:proofErr w:type="gramStart"/>
                      <w:r w:rsidRPr="001846CD">
                        <w:rPr>
                          <w:rFonts w:asciiTheme="majorHAnsi" w:hAnsiTheme="majorHAnsi"/>
                        </w:rPr>
                        <w:t>if</w:t>
                      </w:r>
                      <w:proofErr w:type="gramEnd"/>
                      <w:r w:rsidRPr="001846CD">
                        <w:rPr>
                          <w:rFonts w:asciiTheme="majorHAnsi" w:hAnsiTheme="majorHAnsi"/>
                        </w:rPr>
                        <w:t xml:space="preserve"> perpendicular</w:t>
                      </w: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numPr>
                          <w:ilvl w:val="0"/>
                          <w:numId w:val="3"/>
                        </w:numPr>
                        <w:ind w:hanging="260"/>
                        <w:rPr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>Plug the (x, y) point and the slope into y = mx + b.</w:t>
                      </w: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numPr>
                          <w:ilvl w:val="0"/>
                          <w:numId w:val="4"/>
                        </w:numPr>
                        <w:ind w:hanging="260"/>
                        <w:rPr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>Solve for b, the y-intercept.</w:t>
                      </w: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rPr>
                          <w:rFonts w:asciiTheme="majorHAnsi" w:hAnsiTheme="majorHAnsi"/>
                        </w:rPr>
                      </w:pPr>
                    </w:p>
                    <w:p w:rsidR="000114DF" w:rsidRPr="001846CD" w:rsidRDefault="000114DF">
                      <w:pPr>
                        <w:pStyle w:val="Body"/>
                        <w:numPr>
                          <w:ilvl w:val="0"/>
                          <w:numId w:val="5"/>
                        </w:numPr>
                        <w:ind w:hanging="260"/>
                        <w:rPr>
                          <w:rStyle w:val="Body"/>
                          <w:rFonts w:asciiTheme="majorHAnsi" w:hAnsiTheme="majorHAnsi"/>
                        </w:rPr>
                      </w:pPr>
                      <w:r w:rsidRPr="001846CD">
                        <w:rPr>
                          <w:rFonts w:asciiTheme="majorHAnsi" w:hAnsiTheme="majorHAnsi"/>
                        </w:rPr>
                        <w:t>Write the final equation of the line.</w:t>
                      </w:r>
                    </w:p>
                  </w:txbxContent>
                </v:textbox>
                <w10:wrap type="square" anchorx="page" anchory="page"/>
              </v:rect>
            </w:pict>
          </mc:Fallback>
        </mc:AlternateContent>
      </w: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Pr="001846CD" w:rsidRDefault="006B5316">
      <w:pPr>
        <w:pStyle w:val="Body"/>
        <w:rPr>
          <w:rFonts w:asciiTheme="majorHAnsi" w:hAnsiTheme="majorHAnsi"/>
        </w:rPr>
      </w:pPr>
      <w:proofErr w:type="gramStart"/>
      <w:r w:rsidRPr="000114DF">
        <w:rPr>
          <w:rFonts w:asciiTheme="majorHAnsi" w:hAnsiTheme="majorHAnsi"/>
          <w:b/>
        </w:rPr>
        <w:t>Example 1.</w:t>
      </w:r>
      <w:proofErr w:type="gramEnd"/>
      <w:r w:rsidRPr="000114DF">
        <w:rPr>
          <w:rFonts w:asciiTheme="majorHAnsi" w:hAnsiTheme="majorHAnsi"/>
          <w:b/>
        </w:rPr>
        <w:t xml:space="preserve"> </w:t>
      </w:r>
      <w:r w:rsidRPr="001846CD">
        <w:rPr>
          <w:rFonts w:asciiTheme="majorHAnsi" w:hAnsiTheme="majorHAnsi"/>
        </w:rPr>
        <w:t xml:space="preserve">Find the slope-intercept equation of the line through the point (-2, 5) and </w:t>
      </w:r>
      <w:proofErr w:type="gramStart"/>
      <w:r w:rsidRPr="001846CD">
        <w:rPr>
          <w:rFonts w:asciiTheme="majorHAnsi" w:hAnsiTheme="majorHAnsi"/>
          <w:b/>
        </w:rPr>
        <w:t>parallel</w:t>
      </w:r>
      <w:proofErr w:type="gramEnd"/>
      <w:r w:rsidRPr="001846CD">
        <w:rPr>
          <w:rFonts w:asciiTheme="majorHAnsi" w:hAnsiTheme="majorHAnsi"/>
        </w:rPr>
        <w:t xml:space="preserve"> to the line </w:t>
      </w:r>
      <w:r w:rsidR="001846CD">
        <w:rPr>
          <w:rFonts w:asciiTheme="majorHAnsi" w:hAnsiTheme="majorHAnsi"/>
          <w:noProof/>
        </w:rPr>
        <w:drawing>
          <wp:inline distT="0" distB="0" distL="0" distR="0">
            <wp:extent cx="647700" cy="190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1846CD">
      <w:pPr>
        <w:pStyle w:val="Body"/>
        <w:rPr>
          <w:rFonts w:asciiTheme="majorHAnsi" w:hAnsiTheme="majorHAnsi"/>
        </w:rPr>
      </w:pPr>
      <w:proofErr w:type="gramStart"/>
      <w:r w:rsidRPr="000114DF">
        <w:rPr>
          <w:rFonts w:asciiTheme="majorHAnsi" w:hAnsiTheme="majorHAnsi"/>
          <w:b/>
        </w:rPr>
        <w:t>Example 2.</w:t>
      </w:r>
      <w:proofErr w:type="gramEnd"/>
      <w:r w:rsidRPr="000114DF">
        <w:rPr>
          <w:rFonts w:asciiTheme="majorHAnsi" w:hAnsiTheme="majorHAnsi"/>
          <w:b/>
        </w:rPr>
        <w:t xml:space="preserve"> </w:t>
      </w:r>
      <w:r>
        <w:rPr>
          <w:rFonts w:asciiTheme="majorHAnsi" w:hAnsiTheme="majorHAnsi"/>
        </w:rPr>
        <w:t>Fi</w:t>
      </w:r>
      <w:r w:rsidR="006B5316" w:rsidRPr="001846CD">
        <w:rPr>
          <w:rFonts w:asciiTheme="majorHAnsi" w:hAnsiTheme="majorHAnsi"/>
        </w:rPr>
        <w:t xml:space="preserve">nd the slope-intercept equation of the line through the point (-8, 3) </w:t>
      </w:r>
      <w:r w:rsidR="006B5316" w:rsidRPr="001846CD">
        <w:rPr>
          <w:rFonts w:asciiTheme="majorHAnsi" w:hAnsiTheme="majorHAnsi"/>
          <w:b/>
        </w:rPr>
        <w:t>perpendicular</w:t>
      </w:r>
      <w:r w:rsidR="006B5316" w:rsidRPr="001846CD">
        <w:rPr>
          <w:rFonts w:asciiTheme="majorHAnsi" w:hAnsiTheme="majorHAnsi"/>
        </w:rPr>
        <w:t xml:space="preserve"> to the line </w:t>
      </w:r>
      <w:r>
        <w:rPr>
          <w:rFonts w:asciiTheme="majorHAnsi" w:hAnsiTheme="majorHAnsi"/>
          <w:noProof/>
        </w:rPr>
        <w:drawing>
          <wp:inline distT="0" distB="0" distL="0" distR="0">
            <wp:extent cx="647700" cy="190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Pr="001846CD" w:rsidRDefault="006B5316">
      <w:pPr>
        <w:pStyle w:val="Body"/>
        <w:rPr>
          <w:rFonts w:asciiTheme="majorHAnsi" w:hAnsiTheme="majorHAnsi"/>
        </w:rPr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Default="006B5316">
      <w:pPr>
        <w:pStyle w:val="Body"/>
      </w:pPr>
    </w:p>
    <w:p w:rsidR="006B5316" w:rsidRPr="006B5316" w:rsidRDefault="006B5316">
      <w:pPr>
        <w:pStyle w:val="Body"/>
        <w:rPr>
          <w:rFonts w:asciiTheme="majorHAnsi" w:hAnsiTheme="majorHAnsi"/>
          <w:b/>
        </w:rPr>
      </w:pPr>
      <w:r w:rsidRPr="006B5316">
        <w:rPr>
          <w:rFonts w:asciiTheme="majorHAnsi" w:hAnsiTheme="majorHAnsi"/>
          <w:b/>
        </w:rPr>
        <w:lastRenderedPageBreak/>
        <w:t>Practice:</w:t>
      </w:r>
    </w:p>
    <w:p w:rsidR="006B5316" w:rsidRPr="006B5316" w:rsidRDefault="006B5316">
      <w:pPr>
        <w:pStyle w:val="Body"/>
        <w:rPr>
          <w:rFonts w:asciiTheme="majorHAnsi" w:hAnsiTheme="majorHAnsi"/>
          <w:sz w:val="32"/>
          <w:szCs w:val="32"/>
        </w:rPr>
      </w:pPr>
    </w:p>
    <w:p w:rsidR="006B5316" w:rsidRPr="006B5316" w:rsidRDefault="006B5316" w:rsidP="006B5316">
      <w:pPr>
        <w:pStyle w:val="Body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6B5316">
        <w:rPr>
          <w:rFonts w:asciiTheme="majorHAnsi" w:hAnsiTheme="majorHAnsi"/>
          <w:sz w:val="28"/>
          <w:szCs w:val="28"/>
        </w:rPr>
        <w:t xml:space="preserve">Find the equation of the line parallel to the line  </w:t>
      </w:r>
      <m:oMath>
        <m:r>
          <w:rPr>
            <w:rFonts w:ascii="Cambria Math" w:hAnsi="Cambria Math"/>
            <w:sz w:val="28"/>
            <w:szCs w:val="28"/>
          </w:rPr>
          <m:t xml:space="preserve">y=5x-7 </m:t>
        </m:r>
      </m:oMath>
      <w:r w:rsidRPr="006B5316">
        <w:rPr>
          <w:rFonts w:asciiTheme="majorHAnsi" w:hAnsiTheme="majorHAnsi"/>
          <w:sz w:val="28"/>
          <w:szCs w:val="28"/>
        </w:rPr>
        <w:t>through the point (-2, 4)</w:t>
      </w: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>
      <w:pPr>
        <w:pStyle w:val="Body"/>
        <w:rPr>
          <w:rFonts w:asciiTheme="majorHAnsi" w:hAnsiTheme="majorHAnsi"/>
          <w:sz w:val="28"/>
          <w:szCs w:val="28"/>
        </w:rPr>
      </w:pPr>
    </w:p>
    <w:p w:rsidR="006B5316" w:rsidRPr="006B5316" w:rsidRDefault="006B5316" w:rsidP="006B5316">
      <w:pPr>
        <w:pStyle w:val="Body"/>
        <w:numPr>
          <w:ilvl w:val="0"/>
          <w:numId w:val="1"/>
        </w:numPr>
        <w:rPr>
          <w:rFonts w:asciiTheme="majorHAnsi" w:hAnsiTheme="majorHAnsi"/>
          <w:sz w:val="28"/>
          <w:szCs w:val="28"/>
        </w:rPr>
      </w:pPr>
      <w:r w:rsidRPr="006B5316">
        <w:rPr>
          <w:rFonts w:asciiTheme="majorHAnsi" w:hAnsiTheme="majorHAnsi"/>
          <w:sz w:val="28"/>
          <w:szCs w:val="28"/>
        </w:rPr>
        <w:t xml:space="preserve">Find the equation of the line perpendicular to the line </w:t>
      </w:r>
      <m:oMath>
        <m:r>
          <w:rPr>
            <w:rFonts w:ascii="Cambria Math" w:hAnsi="Cambria Math"/>
            <w:sz w:val="28"/>
            <w:szCs w:val="28"/>
          </w:rPr>
          <m:t>y=-2x+6</m:t>
        </m:r>
      </m:oMath>
      <w:r w:rsidRPr="006B5316">
        <w:rPr>
          <w:rFonts w:asciiTheme="majorHAnsi" w:hAnsiTheme="majorHAnsi"/>
          <w:sz w:val="28"/>
          <w:szCs w:val="28"/>
        </w:rPr>
        <w:t xml:space="preserve"> through the point (-6, 8)</w:t>
      </w:r>
    </w:p>
    <w:p w:rsidR="001846CD" w:rsidRPr="006B5316" w:rsidRDefault="001846CD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1846CD" w:rsidRPr="006B5316" w:rsidRDefault="001846CD" w:rsidP="001846CD">
      <w:pPr>
        <w:pStyle w:val="Body"/>
        <w:numPr>
          <w:ilvl w:val="0"/>
          <w:numId w:val="1"/>
        </w:numPr>
        <w:rPr>
          <w:rFonts w:asciiTheme="majorHAnsi" w:eastAsia="Times New Roman" w:hAnsiTheme="majorHAnsi"/>
          <w:color w:val="auto"/>
          <w:sz w:val="28"/>
          <w:szCs w:val="28"/>
          <w:lang w:bidi="x-none"/>
        </w:rPr>
      </w:pPr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 xml:space="preserve">Find the equation of the line parallel to the line  </w:t>
      </w:r>
      <m:oMath>
        <m:r>
          <w:rPr>
            <w:rFonts w:ascii="Cambria Math" w:eastAsia="Times New Roman" w:hAnsi="Cambria Math"/>
            <w:color w:val="auto"/>
            <w:sz w:val="28"/>
            <w:szCs w:val="28"/>
            <w:lang w:bidi="x-none"/>
          </w:rPr>
          <m:t>y=</m:t>
        </m:r>
        <m:f>
          <m:fPr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  <w:lang w:bidi="x-none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z w:val="28"/>
                <w:szCs w:val="28"/>
                <w:lang w:bidi="x-none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z w:val="28"/>
                <w:szCs w:val="28"/>
                <w:lang w:bidi="x-none"/>
              </w:rPr>
              <m:t>3</m:t>
            </m:r>
          </m:den>
        </m:f>
        <m:r>
          <w:rPr>
            <w:rFonts w:ascii="Cambria Math" w:eastAsia="Times New Roman" w:hAnsi="Cambria Math"/>
            <w:color w:val="auto"/>
            <w:sz w:val="28"/>
            <w:szCs w:val="28"/>
            <w:lang w:bidi="x-none"/>
          </w:rPr>
          <m:t>x+5</m:t>
        </m:r>
      </m:oMath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 xml:space="preserve">  and through the point (</w:t>
      </w:r>
      <w:r w:rsidR="006B5316"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>7, -2</w:t>
      </w:r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>)</w:t>
      </w:r>
    </w:p>
    <w:p w:rsidR="001846CD" w:rsidRPr="006B5316" w:rsidRDefault="001846CD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6B5316" w:rsidRPr="006B5316" w:rsidRDefault="006B5316" w:rsidP="001846CD">
      <w:pPr>
        <w:pStyle w:val="ListParagraph"/>
        <w:rPr>
          <w:rFonts w:asciiTheme="majorHAnsi" w:hAnsiTheme="majorHAnsi"/>
          <w:sz w:val="28"/>
          <w:szCs w:val="28"/>
          <w:lang w:bidi="x-none"/>
        </w:rPr>
      </w:pPr>
    </w:p>
    <w:p w:rsidR="001846CD" w:rsidRPr="006B5316" w:rsidRDefault="001846CD" w:rsidP="001846CD">
      <w:pPr>
        <w:pStyle w:val="Body"/>
        <w:numPr>
          <w:ilvl w:val="0"/>
          <w:numId w:val="1"/>
        </w:numPr>
        <w:rPr>
          <w:rFonts w:asciiTheme="majorHAnsi" w:eastAsia="Times New Roman" w:hAnsiTheme="majorHAnsi"/>
          <w:color w:val="auto"/>
          <w:sz w:val="28"/>
          <w:szCs w:val="28"/>
          <w:lang w:bidi="x-none"/>
        </w:rPr>
      </w:pPr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 xml:space="preserve">Find the equation of the line perpendicular to the line </w:t>
      </w:r>
      <m:oMath>
        <m:r>
          <w:rPr>
            <w:rFonts w:ascii="Cambria Math" w:eastAsia="Times New Roman" w:hAnsi="Cambria Math"/>
            <w:color w:val="auto"/>
            <w:sz w:val="28"/>
            <w:szCs w:val="28"/>
            <w:lang w:bidi="x-none"/>
          </w:rPr>
          <m:t>y=-</m:t>
        </m:r>
        <m:f>
          <m:fPr>
            <m:ctrlPr>
              <w:rPr>
                <w:rFonts w:ascii="Cambria Math" w:eastAsia="Times New Roman" w:hAnsi="Cambria Math"/>
                <w:i/>
                <w:color w:val="auto"/>
                <w:sz w:val="28"/>
                <w:szCs w:val="28"/>
                <w:lang w:bidi="x-none"/>
              </w:rPr>
            </m:ctrlPr>
          </m:fPr>
          <m:num>
            <m:r>
              <w:rPr>
                <w:rFonts w:ascii="Cambria Math" w:eastAsia="Times New Roman" w:hAnsi="Cambria Math"/>
                <w:color w:val="auto"/>
                <w:sz w:val="28"/>
                <w:szCs w:val="28"/>
                <w:lang w:bidi="x-none"/>
              </w:rPr>
              <m:t>1</m:t>
            </m:r>
          </m:num>
          <m:den>
            <m:r>
              <w:rPr>
                <w:rFonts w:ascii="Cambria Math" w:eastAsia="Times New Roman" w:hAnsi="Cambria Math"/>
                <w:color w:val="auto"/>
                <w:sz w:val="28"/>
                <w:szCs w:val="28"/>
                <w:lang w:bidi="x-none"/>
              </w:rPr>
              <m:t>4</m:t>
            </m:r>
          </m:den>
        </m:f>
        <m:r>
          <w:rPr>
            <w:rFonts w:ascii="Cambria Math" w:eastAsia="Times New Roman" w:hAnsi="Cambria Math"/>
            <w:color w:val="auto"/>
            <w:sz w:val="28"/>
            <w:szCs w:val="28"/>
            <w:lang w:bidi="x-none"/>
          </w:rPr>
          <m:t>x+10</m:t>
        </m:r>
      </m:oMath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 xml:space="preserve"> and through the point (</w:t>
      </w:r>
      <w:r w:rsidR="006B5316"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>8, 5</w:t>
      </w:r>
      <w:r w:rsidRPr="006B5316">
        <w:rPr>
          <w:rFonts w:asciiTheme="majorHAnsi" w:eastAsia="Times New Roman" w:hAnsiTheme="majorHAnsi"/>
          <w:color w:val="auto"/>
          <w:sz w:val="28"/>
          <w:szCs w:val="28"/>
          <w:lang w:bidi="x-none"/>
        </w:rPr>
        <w:t>)</w:t>
      </w:r>
    </w:p>
    <w:sectPr w:rsidR="001846CD" w:rsidRPr="006B5316">
      <w:head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DF" w:rsidRDefault="000114DF">
      <w:r>
        <w:separator/>
      </w:r>
    </w:p>
  </w:endnote>
  <w:endnote w:type="continuationSeparator" w:id="0">
    <w:p w:rsidR="000114DF" w:rsidRDefault="00011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DF" w:rsidRDefault="000114DF">
      <w:r>
        <w:separator/>
      </w:r>
    </w:p>
  </w:footnote>
  <w:footnote w:type="continuationSeparator" w:id="0">
    <w:p w:rsidR="000114DF" w:rsidRDefault="00011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14DF" w:rsidRPr="001846CD" w:rsidRDefault="000114DF">
    <w:pPr>
      <w:pStyle w:val="HeaderFooter"/>
      <w:rPr>
        <w:rFonts w:ascii="Times New Roman" w:eastAsia="Times New Roman" w:hAnsi="Times New Roman"/>
        <w:b/>
        <w:color w:val="auto"/>
        <w:sz w:val="24"/>
        <w:szCs w:val="24"/>
        <w:lang w:bidi="x-none"/>
      </w:rPr>
    </w:pPr>
    <w:r w:rsidRPr="001846CD">
      <w:rPr>
        <w:rFonts w:ascii="Times New Roman" w:eastAsia="Times New Roman" w:hAnsi="Times New Roman"/>
        <w:b/>
        <w:color w:val="auto"/>
        <w:sz w:val="24"/>
        <w:szCs w:val="24"/>
        <w:lang w:bidi="x-none"/>
      </w:rPr>
      <w:t>Gibbons Geometry</w:t>
    </w:r>
    <w:r w:rsidRPr="001846CD">
      <w:rPr>
        <w:rFonts w:ascii="Times New Roman" w:eastAsia="Times New Roman" w:hAnsi="Times New Roman"/>
        <w:b/>
        <w:color w:val="auto"/>
        <w:sz w:val="24"/>
        <w:szCs w:val="24"/>
        <w:lang w:bidi="x-none"/>
      </w:rPr>
      <w:tab/>
      <w:t>9</w:t>
    </w:r>
  </w:p>
  <w:p w:rsidR="000114DF" w:rsidRDefault="000114DF">
    <w:pPr>
      <w:pStyle w:val="HeaderFooter"/>
      <w:rPr>
        <w:rFonts w:ascii="Times New Roman" w:eastAsia="Times New Roman" w:hAnsi="Times New Roman"/>
        <w:b/>
        <w:color w:val="auto"/>
        <w:sz w:val="24"/>
        <w:szCs w:val="24"/>
        <w:lang w:bidi="x-none"/>
      </w:rPr>
    </w:pPr>
  </w:p>
  <w:p w:rsidR="000114DF" w:rsidRPr="001846CD" w:rsidRDefault="000114DF">
    <w:pPr>
      <w:pStyle w:val="HeaderFooter"/>
      <w:rPr>
        <w:rFonts w:ascii="Times New Roman" w:eastAsia="Times New Roman" w:hAnsi="Times New Roman"/>
        <w:b/>
        <w:color w:val="auto"/>
        <w:sz w:val="24"/>
        <w:szCs w:val="24"/>
        <w:lang w:bidi="x-none"/>
      </w:rPr>
    </w:pPr>
    <w:r w:rsidRPr="001846CD">
      <w:rPr>
        <w:rFonts w:ascii="Times New Roman" w:eastAsia="Times New Roman" w:hAnsi="Times New Roman"/>
        <w:b/>
        <w:color w:val="auto"/>
        <w:sz w:val="24"/>
        <w:szCs w:val="24"/>
        <w:lang w:bidi="x-none"/>
      </w:rPr>
      <w:t xml:space="preserve">Equations of </w:t>
    </w:r>
    <w:r>
      <w:rPr>
        <w:rFonts w:ascii="Times New Roman" w:eastAsia="Times New Roman" w:hAnsi="Times New Roman"/>
        <w:b/>
        <w:color w:val="auto"/>
        <w:sz w:val="24"/>
        <w:szCs w:val="24"/>
        <w:lang w:bidi="x-none"/>
      </w:rPr>
      <w:t xml:space="preserve">Parallel and Perpendicular </w:t>
    </w:r>
    <w:r w:rsidRPr="001846CD">
      <w:rPr>
        <w:rFonts w:ascii="Times New Roman" w:eastAsia="Times New Roman" w:hAnsi="Times New Roman"/>
        <w:b/>
        <w:color w:val="auto"/>
        <w:sz w:val="24"/>
        <w:szCs w:val="24"/>
        <w:lang w:bidi="x-none"/>
      </w:rPr>
      <w:t>Lines</w:t>
    </w:r>
    <w:r w:rsidRPr="001846CD">
      <w:rPr>
        <w:rFonts w:ascii="Times New Roman" w:eastAsia="Times New Roman" w:hAnsi="Times New Roman"/>
        <w:b/>
        <w:color w:val="auto"/>
        <w:sz w:val="24"/>
        <w:szCs w:val="24"/>
        <w:lang w:bidi="x-none"/>
      </w:rPr>
      <w:tab/>
      <w:t>Name___________________________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520"/>
        </w:tabs>
        <w:ind w:left="52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520"/>
        </w:tabs>
        <w:ind w:left="52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520"/>
        </w:tabs>
        <w:ind w:left="52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520"/>
        </w:tabs>
        <w:ind w:left="52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520"/>
        </w:tabs>
        <w:ind w:left="52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520"/>
        </w:tabs>
        <w:ind w:left="52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520"/>
        </w:tabs>
        <w:ind w:left="52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520"/>
        </w:tabs>
        <w:ind w:left="52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520"/>
        </w:tabs>
        <w:ind w:left="520" w:firstLine="2880"/>
      </w:pPr>
      <w:rPr>
        <w:rFonts w:hint="default"/>
        <w:position w:val="0"/>
      </w:rPr>
    </w:lvl>
  </w:abstractNum>
  <w:abstractNum w:abstractNumId="1">
    <w:nsid w:val="00000002"/>
    <w:multiLevelType w:val="multilevel"/>
    <w:tmpl w:val="894EE874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2">
    <w:nsid w:val="00000003"/>
    <w:multiLevelType w:val="multilevel"/>
    <w:tmpl w:val="894EE875"/>
    <w:lvl w:ilvl="0">
      <w:start w:val="2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">
    <w:nsid w:val="00000004"/>
    <w:multiLevelType w:val="multilevel"/>
    <w:tmpl w:val="894EE876"/>
    <w:lvl w:ilvl="0">
      <w:start w:val="3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4">
    <w:nsid w:val="00000005"/>
    <w:multiLevelType w:val="multilevel"/>
    <w:tmpl w:val="894EE877"/>
    <w:lvl w:ilvl="0">
      <w:start w:val="4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6CD"/>
    <w:rsid w:val="000114DF"/>
    <w:rsid w:val="000B77B5"/>
    <w:rsid w:val="00107B57"/>
    <w:rsid w:val="001846CD"/>
    <w:rsid w:val="006B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1846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46CD"/>
    <w:rPr>
      <w:sz w:val="24"/>
      <w:szCs w:val="24"/>
    </w:rPr>
  </w:style>
  <w:style w:type="paragraph" w:styleId="Footer">
    <w:name w:val="footer"/>
    <w:basedOn w:val="Normal"/>
    <w:link w:val="FooterChar"/>
    <w:locked/>
    <w:rsid w:val="001846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846C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46CD"/>
    <w:pPr>
      <w:ind w:left="720"/>
    </w:pPr>
  </w:style>
  <w:style w:type="paragraph" w:styleId="BalloonText">
    <w:name w:val="Balloon Text"/>
    <w:basedOn w:val="Normal"/>
    <w:link w:val="BalloonTextChar"/>
    <w:locked/>
    <w:rsid w:val="006B5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53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B531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pPr>
      <w:tabs>
        <w:tab w:val="right" w:pos="9360"/>
      </w:tabs>
    </w:pPr>
    <w:rPr>
      <w:rFonts w:ascii="Helvetica" w:eastAsia="ヒラギノ角ゴ Pro W3" w:hAnsi="Helvetica"/>
      <w:color w:val="000000"/>
    </w:rPr>
  </w:style>
  <w:style w:type="paragraph" w:customStyle="1" w:styleId="Body">
    <w:name w:val="Body"/>
    <w:rPr>
      <w:rFonts w:ascii="Helvetica" w:eastAsia="ヒラギノ角ゴ Pro W3" w:hAnsi="Helvetica"/>
      <w:color w:val="000000"/>
      <w:sz w:val="24"/>
    </w:rPr>
  </w:style>
  <w:style w:type="paragraph" w:styleId="Header">
    <w:name w:val="header"/>
    <w:basedOn w:val="Normal"/>
    <w:link w:val="HeaderChar"/>
    <w:locked/>
    <w:rsid w:val="001846C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846CD"/>
    <w:rPr>
      <w:sz w:val="24"/>
      <w:szCs w:val="24"/>
    </w:rPr>
  </w:style>
  <w:style w:type="paragraph" w:styleId="Footer">
    <w:name w:val="footer"/>
    <w:basedOn w:val="Normal"/>
    <w:link w:val="FooterChar"/>
    <w:locked/>
    <w:rsid w:val="001846C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1846C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846CD"/>
    <w:pPr>
      <w:ind w:left="720"/>
    </w:pPr>
  </w:style>
  <w:style w:type="paragraph" w:styleId="BalloonText">
    <w:name w:val="Balloon Text"/>
    <w:basedOn w:val="Normal"/>
    <w:link w:val="BalloonTextChar"/>
    <w:locked/>
    <w:rsid w:val="006B531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531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B53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2013-10-16T17:25:00Z</cp:lastPrinted>
  <dcterms:created xsi:type="dcterms:W3CDTF">2013-10-17T13:24:00Z</dcterms:created>
  <dcterms:modified xsi:type="dcterms:W3CDTF">2013-10-17T13:24:00Z</dcterms:modified>
</cp:coreProperties>
</file>